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DDB38F3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3C2764">
        <w:rPr>
          <w:rFonts w:ascii="Garamond" w:hAnsi="Garamond"/>
          <w:sz w:val="24"/>
          <w:szCs w:val="24"/>
        </w:rPr>
        <w:t>4</w:t>
      </w:r>
      <w:r w:rsidR="001243A8">
        <w:rPr>
          <w:rFonts w:ascii="Garamond" w:hAnsi="Garamond"/>
          <w:sz w:val="24"/>
          <w:szCs w:val="24"/>
        </w:rPr>
        <w:t>4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5B040181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1243A8" w:rsidRPr="001F438D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https://zakazky.zcu.cz/contract_display_5558.html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5A92C20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3C2764">
        <w:rPr>
          <w:rFonts w:ascii="Garamond" w:hAnsi="Garamond" w:cs="Arial"/>
          <w:b/>
          <w:sz w:val="22"/>
          <w:szCs w:val="22"/>
        </w:rPr>
        <w:t>1</w:t>
      </w:r>
      <w:r w:rsidR="001243A8">
        <w:rPr>
          <w:rFonts w:ascii="Garamond" w:hAnsi="Garamond" w:cs="Arial"/>
          <w:b/>
          <w:sz w:val="22"/>
          <w:szCs w:val="22"/>
        </w:rPr>
        <w:t>8</w:t>
      </w:r>
      <w:r w:rsidR="005759CC">
        <w:rPr>
          <w:rFonts w:ascii="Garamond" w:hAnsi="Garamond" w:cs="Arial"/>
          <w:b/>
          <w:sz w:val="22"/>
          <w:szCs w:val="22"/>
        </w:rPr>
        <w:t>.10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1243A8">
        <w:rPr>
          <w:rFonts w:ascii="Garamond" w:hAnsi="Garamond" w:cs="Arial"/>
          <w:b/>
          <w:sz w:val="22"/>
          <w:szCs w:val="22"/>
        </w:rPr>
        <w:t>10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060BDB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bookmarkStart w:id="4" w:name="_GoBack"/>
      <w:bookmarkEnd w:id="4"/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 xml:space="preserve">odpovídala nabízená hodnota </w:t>
      </w:r>
      <w:r w:rsidR="00D47794" w:rsidRPr="00E23443">
        <w:rPr>
          <w:rFonts w:ascii="Garamond" w:eastAsia="Times New Roman" w:hAnsi="Garamond" w:cs="Arial"/>
        </w:rPr>
        <w:lastRenderedPageBreak/>
        <w:t>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 xml:space="preserve">technická </w:t>
      </w:r>
      <w:r w:rsidR="001B202E" w:rsidRPr="00F4269B">
        <w:rPr>
          <w:rFonts w:ascii="Garamond" w:hAnsi="Garamond" w:cs="Arial"/>
          <w:sz w:val="22"/>
          <w:szCs w:val="22"/>
        </w:rPr>
        <w:lastRenderedPageBreak/>
        <w:t>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</w:t>
      </w:r>
      <w:r w:rsidRPr="00575D52">
        <w:rPr>
          <w:rFonts w:ascii="Garamond" w:hAnsi="Garamond"/>
          <w:sz w:val="22"/>
          <w:szCs w:val="22"/>
        </w:rPr>
        <w:lastRenderedPageBreak/>
        <w:t xml:space="preserve">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C5D5AC" w14:textId="77777777" w:rsidR="006660EC" w:rsidRDefault="006660EC" w:rsidP="00795AAC">
      <w:r>
        <w:separator/>
      </w:r>
    </w:p>
  </w:endnote>
  <w:endnote w:type="continuationSeparator" w:id="0">
    <w:p w14:paraId="6671E424" w14:textId="77777777" w:rsidR="006660EC" w:rsidRDefault="006660EC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61810C" w14:textId="71712999" w:rsidR="00060BDB" w:rsidRDefault="00060BDB">
    <w:pPr>
      <w:pStyle w:val="Zpat"/>
    </w:pPr>
    <w:r>
      <w:rPr>
        <w:noProof/>
      </w:rPr>
      <w:drawing>
        <wp:inline distT="0" distB="0" distL="0" distR="0" wp14:anchorId="618B9058" wp14:editId="7C6510FD">
          <wp:extent cx="5848985" cy="1095553"/>
          <wp:effectExtent l="0" t="0" r="0" b="9525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985" cy="1095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CC1513" w14:textId="77777777" w:rsidR="006660EC" w:rsidRDefault="006660EC" w:rsidP="00795AAC">
      <w:r>
        <w:separator/>
      </w:r>
    </w:p>
  </w:footnote>
  <w:footnote w:type="continuationSeparator" w:id="0">
    <w:p w14:paraId="6CFE801F" w14:textId="77777777" w:rsidR="006660EC" w:rsidRDefault="006660EC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71557"/>
    <w:rsid w:val="005759CC"/>
    <w:rsid w:val="00575D52"/>
    <w:rsid w:val="00582A08"/>
    <w:rsid w:val="00582BCE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9D3"/>
    <w:rsid w:val="00A06920"/>
    <w:rsid w:val="00A06C66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04F"/>
    <w:rsid w:val="00AC487C"/>
    <w:rsid w:val="00AC5408"/>
    <w:rsid w:val="00AC56B9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4B70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558.html" TargetMode="External"/><Relationship Id="rId14" Type="http://schemas.openxmlformats.org/officeDocument/2006/relationships/hyperlink" Target="https://www.energystar.gov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IBGunci4BC/TubBwUnegO1cbShpwoW2NLbrtBxansXU=</DigestValue>
    </Reference>
    <Reference Type="http://www.w3.org/2000/09/xmldsig#Object" URI="#idOfficeObject">
      <DigestMethod Algorithm="http://www.w3.org/2001/04/xmlenc#sha256"/>
      <DigestValue>m1hFlVopc7m60muqOhJ9a/ZCWbWlWnmWTq0Fwq4GXls=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1uiYTY/7U7T3GWIllVlOrl7b5y5GSi6fxgtmMES2hsM=</DigestValue>
    </Reference>
  </SignedInfo>
  <SignatureValue>VnY+b2cxhZ8Vr8bKM4BwoXc1n0WMwCG5qNCdmD99uYoKkjZYF0wkmYF/L7w4X43wfHxeSk6FAV+9
IqBnB1Dge15E5WCjSQCoS9oWLamBNIp2wX98oUSXtDf2KFhmwiLA5Vtpcriw4rWbEekFDugqGVQY
0QMWq2TaIVT6CVWL1pRb/WsaZtYs9+MpyP7RHABoO8MJOyulWOs342Jk89rsKwAcR/D8fOuZ1Gz3
tp8LA8Y+7lYq+i4Eipb4kCjWUsx5L3RB1iSsJ6V+Evx4lV6ze61a4vQVLlwlGHSI4tjBuHzIa/4s
aaE0DzQq//5EQZzAsK/k3ln0oLtiFybcYISPEQ==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+FN0egc5Z+POyGpVI/NwszFq5imVpxXGibKP7Vs9yF8=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GhkUkuPTmJ5e0iO0OdehaqL6XVuUr8TqSI5f9UHVyfc=</DigestValue>
      </Reference>
      <Reference URI="/word/document.xml?ContentType=application/vnd.openxmlformats-officedocument.wordprocessingml.document.main+xml">
        <DigestMethod Algorithm="http://www.w3.org/2001/04/xmlenc#sha256"/>
        <DigestValue>XqaedWXtHNNP9ZGBGwgVN+IEJx7FDocIAA2rYnVi4qs=</DigestValue>
      </Reference>
      <Reference URI="/word/endnotes.xml?ContentType=application/vnd.openxmlformats-officedocument.wordprocessingml.endnotes+xml">
        <DigestMethod Algorithm="http://www.w3.org/2001/04/xmlenc#sha256"/>
        <DigestValue>HKYH2Lqrhh7Uzio6V1ZKSsfwjCX7sFVHib6ertzJ1GM=</DigestValue>
      </Reference>
      <Reference URI="/word/fontTable.xml?ContentType=application/vnd.openxmlformats-officedocument.wordprocessingml.fontTable+xml">
        <DigestMethod Algorithm="http://www.w3.org/2001/04/xmlenc#sha256"/>
        <DigestValue>M8J3LsGFFnhSI7zAXvm/Ib53tHKGntBAx697E+7ywYQ=</DigestValue>
      </Reference>
      <Reference URI="/word/footer1.xml?ContentType=application/vnd.openxmlformats-officedocument.wordprocessingml.footer+xml">
        <DigestMethod Algorithm="http://www.w3.org/2001/04/xmlenc#sha256"/>
        <DigestValue>22GutFGDJ1tsVTyEL6MFKykYpNpYA1sqxECi5jGns+w=</DigestValue>
      </Reference>
      <Reference URI="/word/footnotes.xml?ContentType=application/vnd.openxmlformats-officedocument.wordprocessingml.footnotes+xml">
        <DigestMethod Algorithm="http://www.w3.org/2001/04/xmlenc#sha256"/>
        <DigestValue>btBFw9GmGM+e/zr4hz6v9Vs4fUYt/ztSxPfEQwbH07I=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jpeg?ContentType=image/jpeg">
        <DigestMethod Algorithm="http://www.w3.org/2001/04/xmlenc#sha256"/>
        <DigestValue>IioRldcw5134I9qXCnc+HZ+dLc660RnCo+sdFrm4JJU=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jHUIn0DwXuQhkERt0mF8gQOlOwKmlZZj1NB7Gya+JYA=</DigestValue>
      </Reference>
      <Reference URI="/word/styles.xml?ContentType=application/vnd.openxmlformats-officedocument.wordprocessingml.styles+xml">
        <DigestMethod Algorithm="http://www.w3.org/2001/04/xmlenc#sha256"/>
        <DigestValue>pP9bjlxcIUVJfL3EgbiOWj22eXNZEI259Ra4X1ZTkc0=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2022-10-05T06:02:02Z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16.0.10390/14</OfficeVersion>
          <ApplicationVersion>16.0.10390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2022-10-05T06:02:02Z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C354EE-D3EF-4948-BF51-C9A32810A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2202</Words>
  <Characters>12997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18</cp:revision>
  <cp:lastPrinted>2018-08-08T13:48:00Z</cp:lastPrinted>
  <dcterms:created xsi:type="dcterms:W3CDTF">2022-05-19T08:18:00Z</dcterms:created>
  <dcterms:modified xsi:type="dcterms:W3CDTF">2022-10-05T06:01:00Z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